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2C73252" w14:textId="3185016F" w:rsidR="00CF6FEB" w:rsidRPr="000F5C50" w:rsidRDefault="00CF6FEB" w:rsidP="000F5C50">
      <w:pPr>
        <w:pageBreakBefore/>
        <w:tabs>
          <w:tab w:val="center" w:pos="3541"/>
          <w:tab w:val="center" w:pos="4249"/>
          <w:tab w:val="center" w:pos="6573"/>
        </w:tabs>
        <w:spacing w:after="0" w:line="240" w:lineRule="auto"/>
        <w:jc w:val="right"/>
        <w:rPr>
          <w:sz w:val="24"/>
          <w:szCs w:val="24"/>
        </w:rPr>
      </w:pPr>
      <w:r w:rsidRPr="000F5C50">
        <w:rPr>
          <w:rFonts w:cs="Calibri"/>
          <w:b/>
          <w:sz w:val="24"/>
          <w:szCs w:val="24"/>
        </w:rPr>
        <w:t>Załącznik nr 2 Oświadczenie Wykonawcy</w:t>
      </w:r>
    </w:p>
    <w:p w14:paraId="5EE25CD6" w14:textId="77777777" w:rsidR="00CF6FEB" w:rsidRPr="000F5C50" w:rsidRDefault="00CF6FEB" w:rsidP="00CF6FEB">
      <w:pPr>
        <w:tabs>
          <w:tab w:val="center" w:pos="3541"/>
          <w:tab w:val="center" w:pos="4249"/>
          <w:tab w:val="center" w:pos="6573"/>
        </w:tabs>
        <w:spacing w:after="0" w:line="240" w:lineRule="auto"/>
        <w:rPr>
          <w:rFonts w:cs="Calibri"/>
          <w:sz w:val="24"/>
          <w:szCs w:val="24"/>
        </w:rPr>
      </w:pPr>
    </w:p>
    <w:p w14:paraId="2D10710F" w14:textId="77777777" w:rsidR="00CF6FEB" w:rsidRPr="000F5C50" w:rsidRDefault="00CF6FEB" w:rsidP="00CF6FEB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6ACE14D4" w14:textId="77777777" w:rsidR="00CF6FEB" w:rsidRPr="000F5C50" w:rsidRDefault="00CF6FEB" w:rsidP="00CF6FEB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7F01F4AF" w14:textId="77777777" w:rsidR="00CF6FEB" w:rsidRPr="000F5C50" w:rsidRDefault="00CF6FEB" w:rsidP="00CF6FEB">
      <w:pPr>
        <w:pStyle w:val="Stopka"/>
        <w:tabs>
          <w:tab w:val="clear" w:pos="4536"/>
          <w:tab w:val="clear" w:pos="9072"/>
        </w:tabs>
        <w:rPr>
          <w:rFonts w:cs="Calibri"/>
          <w:sz w:val="24"/>
          <w:szCs w:val="24"/>
        </w:rPr>
      </w:pPr>
    </w:p>
    <w:p w14:paraId="0914DE88" w14:textId="77777777" w:rsidR="00CF6FEB" w:rsidRPr="000F5C50" w:rsidRDefault="00CF6FEB" w:rsidP="00CF6FEB">
      <w:pPr>
        <w:pStyle w:val="Stopka"/>
        <w:tabs>
          <w:tab w:val="clear" w:pos="4536"/>
          <w:tab w:val="clear" w:pos="9072"/>
        </w:tabs>
        <w:spacing w:before="240" w:after="240"/>
        <w:jc w:val="center"/>
        <w:rPr>
          <w:sz w:val="24"/>
          <w:szCs w:val="24"/>
        </w:rPr>
      </w:pPr>
      <w:r w:rsidRPr="000F5C50">
        <w:rPr>
          <w:rFonts w:cs="Calibri"/>
          <w:b/>
          <w:sz w:val="24"/>
          <w:szCs w:val="24"/>
        </w:rPr>
        <w:t>OŚWIADCZENIE WYKONAWCY</w:t>
      </w:r>
    </w:p>
    <w:p w14:paraId="00A9ABC0" w14:textId="77777777" w:rsidR="00CF6FEB" w:rsidRPr="000F5C50" w:rsidRDefault="00CF6FEB" w:rsidP="00CF6FEB">
      <w:pPr>
        <w:spacing w:line="360" w:lineRule="auto"/>
        <w:jc w:val="both"/>
        <w:rPr>
          <w:rFonts w:cs="Calibri"/>
          <w:sz w:val="24"/>
          <w:szCs w:val="24"/>
        </w:rPr>
      </w:pPr>
    </w:p>
    <w:p w14:paraId="082E9BE7" w14:textId="77777777" w:rsidR="00CF6FEB" w:rsidRPr="000F5C50" w:rsidRDefault="00CF6FEB" w:rsidP="000F5C50">
      <w:pPr>
        <w:spacing w:line="360" w:lineRule="auto"/>
        <w:rPr>
          <w:sz w:val="24"/>
          <w:szCs w:val="24"/>
        </w:rPr>
      </w:pPr>
      <w:r w:rsidRPr="000F5C50">
        <w:rPr>
          <w:rFonts w:cs="Calibri"/>
          <w:sz w:val="24"/>
          <w:szCs w:val="24"/>
        </w:rPr>
        <w:t xml:space="preserve">Oświadczam, że firma, którą reprezentuję: </w:t>
      </w:r>
    </w:p>
    <w:p w14:paraId="7F1F9467" w14:textId="77777777" w:rsidR="00CF6FEB" w:rsidRPr="000F5C50" w:rsidRDefault="00CF6FEB" w:rsidP="000F5C50">
      <w:pPr>
        <w:pStyle w:val="Akapitzlist1"/>
        <w:numPr>
          <w:ilvl w:val="0"/>
          <w:numId w:val="6"/>
        </w:numPr>
        <w:suppressAutoHyphens w:val="0"/>
        <w:spacing w:line="360" w:lineRule="auto"/>
        <w:rPr>
          <w:sz w:val="28"/>
          <w:szCs w:val="28"/>
        </w:rPr>
      </w:pPr>
      <w:r w:rsidRPr="000F5C50">
        <w:rPr>
          <w:rFonts w:ascii="Calibri" w:hAnsi="Calibri" w:cs="Calibri"/>
        </w:rPr>
        <w:t xml:space="preserve">Dysponuje odpowiednim zapleczem technicznym oraz osobowym umożliwiającym wykonanie zamówienia. </w:t>
      </w:r>
    </w:p>
    <w:p w14:paraId="798D348E" w14:textId="77777777" w:rsidR="00CF6FEB" w:rsidRPr="000F5C50" w:rsidRDefault="00CF6FEB" w:rsidP="000F5C50">
      <w:pPr>
        <w:pStyle w:val="Bezodstpw1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0F5C50">
        <w:rPr>
          <w:rFonts w:cs="Calibri"/>
          <w:sz w:val="24"/>
          <w:szCs w:val="24"/>
        </w:rPr>
        <w:t>Znajduje się w sytuacji ekonomicznej i finansowej zapewniającej wykonanie zamówienia.</w:t>
      </w:r>
    </w:p>
    <w:p w14:paraId="05E1135C" w14:textId="77777777" w:rsidR="00CF6FEB" w:rsidRPr="000F5C50" w:rsidRDefault="00CF6FEB" w:rsidP="000F5C50">
      <w:pPr>
        <w:pStyle w:val="Bezodstpw1"/>
        <w:spacing w:line="360" w:lineRule="auto"/>
        <w:rPr>
          <w:rFonts w:cs="Calibri"/>
          <w:sz w:val="24"/>
          <w:szCs w:val="24"/>
        </w:rPr>
      </w:pPr>
    </w:p>
    <w:p w14:paraId="26B0750F" w14:textId="2259B7B4" w:rsidR="00CF6FEB" w:rsidRPr="000F5C50" w:rsidRDefault="00CF6FEB" w:rsidP="000F5C50">
      <w:pPr>
        <w:pStyle w:val="Bezodstpw1"/>
        <w:spacing w:line="360" w:lineRule="auto"/>
        <w:rPr>
          <w:rFonts w:cs="Calibri"/>
          <w:b/>
          <w:sz w:val="24"/>
          <w:szCs w:val="24"/>
        </w:rPr>
      </w:pPr>
      <w:r w:rsidRPr="000F5C50">
        <w:rPr>
          <w:rFonts w:cs="Calibri"/>
          <w:sz w:val="24"/>
          <w:szCs w:val="24"/>
        </w:rPr>
        <w:t xml:space="preserve">Oświadczam, że usługa stanowiąca przedmiot zamówienia zostanie zrealizowana zgodnie </w:t>
      </w:r>
      <w:r w:rsidR="000F5C50">
        <w:rPr>
          <w:rFonts w:cs="Calibri"/>
          <w:sz w:val="24"/>
          <w:szCs w:val="24"/>
        </w:rPr>
        <w:br/>
      </w:r>
      <w:r w:rsidRPr="000F5C50">
        <w:rPr>
          <w:rFonts w:cs="Calibri"/>
          <w:sz w:val="24"/>
          <w:szCs w:val="24"/>
        </w:rPr>
        <w:t>z warunkami określonymi w opisie przedmiotu zamówienia.</w:t>
      </w:r>
    </w:p>
    <w:p w14:paraId="5A87829C" w14:textId="77777777" w:rsidR="00CF6FEB" w:rsidRPr="000F5C50" w:rsidRDefault="00CF6FEB" w:rsidP="00CF6FEB">
      <w:pPr>
        <w:pStyle w:val="Bezodstpw1"/>
        <w:jc w:val="both"/>
        <w:rPr>
          <w:rFonts w:cs="Calibri"/>
          <w:b/>
          <w:sz w:val="24"/>
          <w:szCs w:val="24"/>
        </w:rPr>
      </w:pPr>
    </w:p>
    <w:p w14:paraId="1BAA836D" w14:textId="77777777" w:rsidR="00CF6FEB" w:rsidRPr="00102073" w:rsidRDefault="00CF6FEB" w:rsidP="00CF6FEB">
      <w:pPr>
        <w:pStyle w:val="Bezodstpw1"/>
        <w:jc w:val="both"/>
        <w:rPr>
          <w:rFonts w:cs="Calibri"/>
          <w:b/>
        </w:rPr>
      </w:pPr>
    </w:p>
    <w:p w14:paraId="77809D86" w14:textId="77777777" w:rsidR="00CF6FEB" w:rsidRPr="00102073" w:rsidRDefault="00CF6FEB" w:rsidP="00CF6FEB">
      <w:pPr>
        <w:pStyle w:val="Stopka"/>
        <w:tabs>
          <w:tab w:val="clear" w:pos="4536"/>
          <w:tab w:val="clear" w:pos="9072"/>
        </w:tabs>
        <w:spacing w:before="600" w:after="200"/>
        <w:ind w:left="4247"/>
      </w:pPr>
      <w:r w:rsidRPr="00102073">
        <w:rPr>
          <w:rFonts w:cs="Calibri"/>
        </w:rPr>
        <w:t xml:space="preserve">                                              </w:t>
      </w:r>
      <w:r w:rsidRPr="00102073">
        <w:rPr>
          <w:rFonts w:cs="Calibri"/>
        </w:rPr>
        <w:tab/>
      </w:r>
      <w:r w:rsidRPr="00102073">
        <w:rPr>
          <w:rFonts w:cs="Calibri"/>
        </w:rPr>
        <w:tab/>
      </w:r>
      <w:r w:rsidRPr="00102073">
        <w:rPr>
          <w:rFonts w:cs="Calibri"/>
        </w:rPr>
        <w:tab/>
        <w:t xml:space="preserve">  ......................................................................................</w:t>
      </w:r>
    </w:p>
    <w:p w14:paraId="1C280EF9" w14:textId="54BB5DF0" w:rsidR="00CF6FEB" w:rsidRPr="00102073" w:rsidRDefault="00CF6FEB" w:rsidP="00CF6FEB">
      <w:pPr>
        <w:pStyle w:val="Stopka"/>
        <w:tabs>
          <w:tab w:val="clear" w:pos="4536"/>
          <w:tab w:val="clear" w:pos="9072"/>
        </w:tabs>
      </w:pPr>
      <w:r w:rsidRPr="00102073">
        <w:rPr>
          <w:rFonts w:cs="Calibri"/>
        </w:rPr>
        <w:tab/>
      </w:r>
      <w:r w:rsidRPr="00102073">
        <w:rPr>
          <w:rFonts w:cs="Calibri"/>
        </w:rPr>
        <w:tab/>
      </w:r>
      <w:r w:rsidRPr="00102073">
        <w:rPr>
          <w:rFonts w:cs="Calibri"/>
        </w:rPr>
        <w:tab/>
      </w:r>
      <w:r w:rsidRPr="00102073">
        <w:rPr>
          <w:rFonts w:cs="Calibri"/>
        </w:rPr>
        <w:tab/>
        <w:t xml:space="preserve">  </w:t>
      </w:r>
      <w:r w:rsidRPr="00102073">
        <w:rPr>
          <w:rFonts w:cs="Calibri"/>
        </w:rPr>
        <w:tab/>
      </w:r>
      <w:r w:rsidRPr="00102073">
        <w:rPr>
          <w:rFonts w:cs="Calibri"/>
        </w:rPr>
        <w:tab/>
        <w:t xml:space="preserve">   </w:t>
      </w:r>
      <w:r w:rsidRPr="00102073">
        <w:rPr>
          <w:rFonts w:cs="Calibri"/>
          <w:sz w:val="18"/>
          <w:szCs w:val="18"/>
        </w:rPr>
        <w:t xml:space="preserve">(data i podpis osoby uprawnionej do reprezentacji Wykonawcy)   </w:t>
      </w:r>
    </w:p>
    <w:p w14:paraId="634208A9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775337C6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4E8F94D9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754E34A7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5446D31E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3C1E07D5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671F395D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33E88D76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7B87B830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20B1FEDA" w14:textId="77777777" w:rsidR="00CF6FEB" w:rsidRPr="00102073" w:rsidRDefault="00CF6FEB" w:rsidP="000E5E78">
      <w:pPr>
        <w:jc w:val="both"/>
        <w:rPr>
          <w:rFonts w:cs="Calibri"/>
          <w:b/>
        </w:rPr>
      </w:pPr>
    </w:p>
    <w:p w14:paraId="44A13A70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sectPr w:rsidR="00537191" w:rsidRPr="00102073" w:rsidSect="006A463F">
      <w:headerReference w:type="default" r:id="rId8"/>
      <w:headerReference w:type="first" r:id="rId9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854BC" w14:textId="77777777" w:rsidR="00CE612B" w:rsidRDefault="00CE612B">
      <w:pPr>
        <w:spacing w:after="0" w:line="240" w:lineRule="auto"/>
      </w:pPr>
      <w:r>
        <w:separator/>
      </w:r>
    </w:p>
  </w:endnote>
  <w:endnote w:type="continuationSeparator" w:id="0">
    <w:p w14:paraId="2744F01E" w14:textId="77777777" w:rsidR="00CE612B" w:rsidRDefault="00CE6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90936" w14:textId="77777777" w:rsidR="00CE612B" w:rsidRDefault="00CE612B">
      <w:pPr>
        <w:spacing w:after="0" w:line="240" w:lineRule="auto"/>
      </w:pPr>
      <w:r>
        <w:separator/>
      </w:r>
    </w:p>
  </w:footnote>
  <w:footnote w:type="continuationSeparator" w:id="0">
    <w:p w14:paraId="58445CF7" w14:textId="77777777" w:rsidR="00CE612B" w:rsidRDefault="00CE6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B461D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3EE91667" wp14:editId="0F0D337B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04611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087CA2CB" wp14:editId="307E068F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102562">
    <w:abstractNumId w:val="2"/>
  </w:num>
  <w:num w:numId="2" w16cid:durableId="1237279376">
    <w:abstractNumId w:val="3"/>
  </w:num>
  <w:num w:numId="3" w16cid:durableId="486361058">
    <w:abstractNumId w:val="4"/>
  </w:num>
  <w:num w:numId="4" w16cid:durableId="260726848">
    <w:abstractNumId w:val="5"/>
  </w:num>
  <w:num w:numId="5" w16cid:durableId="135148070">
    <w:abstractNumId w:val="6"/>
  </w:num>
  <w:num w:numId="6" w16cid:durableId="1627276891">
    <w:abstractNumId w:val="7"/>
  </w:num>
  <w:num w:numId="7" w16cid:durableId="133839186">
    <w:abstractNumId w:val="8"/>
  </w:num>
  <w:num w:numId="8" w16cid:durableId="1286697737">
    <w:abstractNumId w:val="9"/>
  </w:num>
  <w:num w:numId="9" w16cid:durableId="1766264442">
    <w:abstractNumId w:val="10"/>
  </w:num>
  <w:num w:numId="10" w16cid:durableId="1526678820">
    <w:abstractNumId w:val="12"/>
  </w:num>
  <w:num w:numId="11" w16cid:durableId="367293681">
    <w:abstractNumId w:val="18"/>
  </w:num>
  <w:num w:numId="12" w16cid:durableId="117185672">
    <w:abstractNumId w:val="28"/>
  </w:num>
  <w:num w:numId="13" w16cid:durableId="574702916">
    <w:abstractNumId w:val="24"/>
  </w:num>
  <w:num w:numId="14" w16cid:durableId="154761515">
    <w:abstractNumId w:val="1"/>
  </w:num>
  <w:num w:numId="15" w16cid:durableId="1694652116">
    <w:abstractNumId w:val="20"/>
  </w:num>
  <w:num w:numId="16" w16cid:durableId="1279684261">
    <w:abstractNumId w:val="30"/>
  </w:num>
  <w:num w:numId="17" w16cid:durableId="105932421">
    <w:abstractNumId w:val="31"/>
  </w:num>
  <w:num w:numId="18" w16cid:durableId="1399786590">
    <w:abstractNumId w:val="14"/>
  </w:num>
  <w:num w:numId="19" w16cid:durableId="332756900">
    <w:abstractNumId w:val="13"/>
  </w:num>
  <w:num w:numId="20" w16cid:durableId="1949727617">
    <w:abstractNumId w:val="32"/>
  </w:num>
  <w:num w:numId="21" w16cid:durableId="1235580690">
    <w:abstractNumId w:val="25"/>
  </w:num>
  <w:num w:numId="22" w16cid:durableId="1460807637">
    <w:abstractNumId w:val="19"/>
  </w:num>
  <w:num w:numId="23" w16cid:durableId="289361146">
    <w:abstractNumId w:val="22"/>
  </w:num>
  <w:num w:numId="24" w16cid:durableId="1297491023">
    <w:abstractNumId w:val="17"/>
  </w:num>
  <w:num w:numId="25" w16cid:durableId="1834637616">
    <w:abstractNumId w:val="34"/>
  </w:num>
  <w:num w:numId="26" w16cid:durableId="768549899">
    <w:abstractNumId w:val="26"/>
  </w:num>
  <w:num w:numId="27" w16cid:durableId="1788353352">
    <w:abstractNumId w:val="21"/>
  </w:num>
  <w:num w:numId="28" w16cid:durableId="760683872">
    <w:abstractNumId w:val="23"/>
  </w:num>
  <w:num w:numId="29" w16cid:durableId="1126772678">
    <w:abstractNumId w:val="15"/>
  </w:num>
  <w:num w:numId="30" w16cid:durableId="1114136724">
    <w:abstractNumId w:val="33"/>
  </w:num>
  <w:num w:numId="31" w16cid:durableId="1817069087">
    <w:abstractNumId w:val="27"/>
  </w:num>
  <w:num w:numId="32" w16cid:durableId="1776751143">
    <w:abstractNumId w:val="35"/>
  </w:num>
  <w:num w:numId="33" w16cid:durableId="163712131">
    <w:abstractNumId w:val="16"/>
  </w:num>
  <w:num w:numId="34" w16cid:durableId="1624144780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218A1"/>
    <w:rsid w:val="00022F2C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5C50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23DCF"/>
    <w:rsid w:val="00124B6E"/>
    <w:rsid w:val="00131373"/>
    <w:rsid w:val="00132A27"/>
    <w:rsid w:val="00134072"/>
    <w:rsid w:val="001340F7"/>
    <w:rsid w:val="001345D1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D6C70"/>
    <w:rsid w:val="001E24D2"/>
    <w:rsid w:val="001E3F57"/>
    <w:rsid w:val="001E6718"/>
    <w:rsid w:val="001E7CDB"/>
    <w:rsid w:val="001F0D0A"/>
    <w:rsid w:val="002052B2"/>
    <w:rsid w:val="00205D0B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D06FF"/>
    <w:rsid w:val="002D4656"/>
    <w:rsid w:val="002D53DA"/>
    <w:rsid w:val="002D588D"/>
    <w:rsid w:val="002E1592"/>
    <w:rsid w:val="002E22C0"/>
    <w:rsid w:val="002E5345"/>
    <w:rsid w:val="002E6348"/>
    <w:rsid w:val="002F2F85"/>
    <w:rsid w:val="002F35A7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2D23"/>
    <w:rsid w:val="00673AA3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2AC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0A07"/>
    <w:rsid w:val="0097437C"/>
    <w:rsid w:val="009757BB"/>
    <w:rsid w:val="009777A2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6A1D"/>
    <w:rsid w:val="00B67BED"/>
    <w:rsid w:val="00B75BD7"/>
    <w:rsid w:val="00B83E9C"/>
    <w:rsid w:val="00B85986"/>
    <w:rsid w:val="00B86FB6"/>
    <w:rsid w:val="00B90169"/>
    <w:rsid w:val="00B921F7"/>
    <w:rsid w:val="00B9586D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31219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E612B"/>
    <w:rsid w:val="00CF2ECB"/>
    <w:rsid w:val="00CF57A2"/>
    <w:rsid w:val="00CF6FEB"/>
    <w:rsid w:val="00D02413"/>
    <w:rsid w:val="00D030BD"/>
    <w:rsid w:val="00D043BA"/>
    <w:rsid w:val="00D07773"/>
    <w:rsid w:val="00D14FD9"/>
    <w:rsid w:val="00D22964"/>
    <w:rsid w:val="00D2751C"/>
    <w:rsid w:val="00D30859"/>
    <w:rsid w:val="00D3139B"/>
    <w:rsid w:val="00D33241"/>
    <w:rsid w:val="00D353AF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3549C4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7D850-4F7D-43CA-A27A-FB12C4D1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103</cp:revision>
  <cp:lastPrinted>2021-03-05T13:00:00Z</cp:lastPrinted>
  <dcterms:created xsi:type="dcterms:W3CDTF">2025-03-14T09:29:00Z</dcterms:created>
  <dcterms:modified xsi:type="dcterms:W3CDTF">2026-01-21T06:50:00Z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